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2ACED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6B06D4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78B545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06D4" w:rsidRPr="00801EC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19661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06D4">
        <w:rPr>
          <w:rFonts w:ascii="Garamond" w:hAnsi="Garamond" w:cs="Arial"/>
          <w:b/>
          <w:sz w:val="22"/>
          <w:szCs w:val="22"/>
        </w:rPr>
        <w:t>11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C0A3B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46D6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2EF25" w14:textId="77777777" w:rsidR="001C0697" w:rsidRDefault="001C0697" w:rsidP="00795AAC">
      <w:r>
        <w:separator/>
      </w:r>
    </w:p>
  </w:endnote>
  <w:endnote w:type="continuationSeparator" w:id="0">
    <w:p w14:paraId="7BC7E440" w14:textId="77777777" w:rsidR="001C0697" w:rsidRDefault="001C069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3714" w14:textId="77777777" w:rsidR="001C0697" w:rsidRDefault="001C0697" w:rsidP="00795AAC">
      <w:r>
        <w:separator/>
      </w:r>
    </w:p>
  </w:footnote>
  <w:footnote w:type="continuationSeparator" w:id="0">
    <w:p w14:paraId="3019878C" w14:textId="77777777" w:rsidR="001C0697" w:rsidRDefault="001C069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mgT4lRCVdTlFNRIPhU0RMW+iwpTphk3VwV8VLFoWFuA=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v87R/Z1ezqcQCwEaSg8XXhpouTQh+XsUZQXLqyF6GV0=</DigestValue>
    </Reference>
  </SignedInfo>
  <SignatureValue>lOQzwMCZAkwxNEU1lZRCWpYXprrrs9gx3R8cTCdOqPx7scgLJvMuivO5UxPo67rrGms8PHTsbgvv
35F7lPx8k0993rsFpVwLUqRDD7i84eL4/kBvGN4AaSN13bU4259vOv0u/jU04HbPbJqpqi10PTLL
8ZzXEcFFywNILw+rsIIa9dRijD366WBnn9TvbQH9/Bjeg1m/vM4bOpHQUcwyHgkkeRgC6rlHwDTv
PgXpHfI0f0jawkAw9jjLGcEDo19cZgV1yTY40r5G3jIO6ZKpEFqyY25tYYcgYhu2O19y3if6mdHr
KCmN8jNr+uw6wKR2Ie29lAiwlXbFxpRUzRiNoA==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B9iNfQgRU1gP+1lO0SPM6Y3o350S3x80J0XQkyR8MaI=</DigestValue>
      </Reference>
      <Reference URI="/word/document.xml?ContentType=application/vnd.openxmlformats-officedocument.wordprocessingml.document.main+xml">
        <DigestMethod Algorithm="http://www.w3.org/2001/04/xmlenc#sha256"/>
        <DigestValue>+ZdQQc0FloD561Qu6MXP5cQbyIClsAoS6D2YVVbxLEs=</DigestValue>
      </Reference>
      <Reference URI="/word/endnotes.xml?ContentType=application/vnd.openxmlformats-officedocument.wordprocessingml.endnotes+xml">
        <DigestMethod Algorithm="http://www.w3.org/2001/04/xmlenc#sha256"/>
        <DigestValue>YTXSABBjUp4keKilYIRKuMJTB67iMd1/Kyyjl4z8rms=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E4BOj7rQ9oWlE2PfNbeO41E1MG74A3Ui0+SZ1o/rUMI=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cCiJ9cUcgfIM8oqVkXfHqTCoYyC0mpntHRCGmOt6cKA=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2023-03-29T07:33:39Z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2023-03-29T07:33:39Z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30</cp:revision>
  <cp:lastPrinted>2018-08-08T13:48:00Z</cp:lastPrinted>
  <dcterms:created xsi:type="dcterms:W3CDTF">2022-05-19T08:18:00Z</dcterms:created>
  <dcterms:modified xsi:type="dcterms:W3CDTF">2023-03-29T07:33:00Z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